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D74818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866B8">
        <w:rPr>
          <w:rFonts w:ascii="Garamond" w:hAnsi="Garamond"/>
          <w:sz w:val="24"/>
          <w:szCs w:val="24"/>
        </w:rPr>
        <w:t>2</w:t>
      </w:r>
      <w:r w:rsidR="007F025E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6A97104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F025E" w:rsidRPr="000D3A7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https://zakazky.zcu.cz/contract_display_6152.html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1D155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F7E4A">
        <w:rPr>
          <w:rFonts w:ascii="Garamond" w:hAnsi="Garamond" w:cs="Arial"/>
          <w:b/>
          <w:sz w:val="22"/>
          <w:szCs w:val="22"/>
        </w:rPr>
        <w:t>1</w:t>
      </w:r>
      <w:r w:rsidR="007F025E">
        <w:rPr>
          <w:rFonts w:ascii="Garamond" w:hAnsi="Garamond" w:cs="Arial"/>
          <w:b/>
          <w:sz w:val="22"/>
          <w:szCs w:val="22"/>
        </w:rPr>
        <w:t>1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A866B8">
        <w:rPr>
          <w:rFonts w:ascii="Garamond" w:hAnsi="Garamond" w:cs="Arial"/>
          <w:b/>
          <w:sz w:val="22"/>
          <w:szCs w:val="22"/>
        </w:rPr>
        <w:t>0</w:t>
      </w:r>
      <w:r w:rsidR="0031118C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23EE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B89F6" w14:textId="77777777" w:rsidR="00355025" w:rsidRDefault="00355025" w:rsidP="00795AAC">
      <w:r>
        <w:separator/>
      </w:r>
    </w:p>
  </w:endnote>
  <w:endnote w:type="continuationSeparator" w:id="0">
    <w:p w14:paraId="6131676D" w14:textId="77777777" w:rsidR="00355025" w:rsidRDefault="0035502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0ABB8" w14:textId="77777777" w:rsidR="00355025" w:rsidRDefault="00355025" w:rsidP="00795AAC">
      <w:r>
        <w:separator/>
      </w:r>
    </w:p>
  </w:footnote>
  <w:footnote w:type="continuationSeparator" w:id="0">
    <w:p w14:paraId="270FA551" w14:textId="77777777" w:rsidR="00355025" w:rsidRDefault="0035502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5025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025E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5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TvmVUcYX7Z/hrmH++xmcCCEdXo84rzlnTDSKqN94hiQ=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eH+9CGO7NEOGaEoqUWkcL8dU/K6wS9cMhwpaN1pJWt8=</DigestValue>
    </Reference>
  </SignedInfo>
  <SignatureValue>P+6VP4NNtz4uTpVlnd5ItGWN/o1+E2Nmrn1islQdny8fZG/VxTxSya9Xp6fEy/6t5ib4DGasGghB
xVGod4bYsMV7X+m4odDt+OkIup9tbCgU6JdO45T0bwI1wuxQeH8lJAGZy34o35uxrIFFySdnfnBo
2weZIvr5GTV9sKkQjPaXiVpp98gguBJ9OUZU+lvA/8uQHcdnq5OEvZW/VGzLtVi32UpqqPgnC57Z
Nz7dxERuNx+QUXP68AZiPCypoOGo/JnIvQqBpsvPi1VNvOY2UyDVqSX6KvWkqIbWoLT8M3fnFIab
E46XeisXxEVsUIJ1kbZNX72RYFxEfyb9AB8Syg==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b6ltguZKAytkO9FYPI53szF7PPxDibHBVOUZKXlxKJk=</DigestValue>
      </Reference>
      <Reference URI="/word/document.xml?ContentType=application/vnd.openxmlformats-officedocument.wordprocessingml.document.main+xml">
        <DigestMethod Algorithm="http://www.w3.org/2001/04/xmlenc#sha256"/>
        <DigestValue>pejbkpagViUBYK2K7+BYWKDed0QHBU74dzsIEORh7j8=</DigestValue>
      </Reference>
      <Reference URI="/word/endnotes.xml?ContentType=application/vnd.openxmlformats-officedocument.wordprocessingml.endnotes+xml">
        <DigestMethod Algorithm="http://www.w3.org/2001/04/xmlenc#sha256"/>
        <DigestValue>ba93mmnLOZbiOsjTYwB57KxWFsVRi7/QWZS5wWGBr6U=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Z1eYNtmX3jRZEm9d+d7pDzUs2hn7ryb+rWJFlNUkgbA=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xQUvQ8LIalLJ1MxjKL4S8/VWST/7bELN0pIOV1LdRp0=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2023-07-27T10:36:46Z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2023-07-27T10:36:46Z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2187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43</cp:revision>
  <cp:lastPrinted>2018-08-08T13:48:00Z</cp:lastPrinted>
  <dcterms:created xsi:type="dcterms:W3CDTF">2022-05-19T08:18:00Z</dcterms:created>
  <dcterms:modified xsi:type="dcterms:W3CDTF">2023-07-27T10:36:00Z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